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390AFA"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BB5076">
              <w:rPr>
                <w:b/>
                <w:sz w:val="18"/>
                <w:szCs w:val="18"/>
                <w:lang w:val="it-IT"/>
              </w:rPr>
            </w:r>
            <w:r w:rsidR="00BB5076">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1</w:t>
            </w:r>
            <w:r w:rsidR="00390AFA">
              <w:rPr>
                <w:b/>
                <w:sz w:val="18"/>
                <w:szCs w:val="18"/>
                <w:lang w:val="de-DE"/>
              </w:rPr>
              <w:t>0</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390AFA" w:rsidRPr="00390AFA">
              <w:rPr>
                <w:b/>
                <w:bCs/>
                <w:sz w:val="18"/>
                <w:szCs w:val="18"/>
                <w:lang w:val="it-IT"/>
              </w:rPr>
              <w:t>8621601238</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BB5076">
        <w:rPr>
          <w:sz w:val="18"/>
          <w:szCs w:val="18"/>
          <w:lang w:val="de-DE" w:eastAsia="de-DE"/>
        </w:rPr>
      </w:r>
      <w:r w:rsidR="00BB5076">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BB5076">
        <w:rPr>
          <w:sz w:val="18"/>
          <w:szCs w:val="18"/>
          <w:lang w:val="de-DE" w:eastAsia="de-DE"/>
        </w:rPr>
      </w:r>
      <w:r w:rsidR="00BB5076">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BB5076">
        <w:rPr>
          <w:sz w:val="18"/>
          <w:szCs w:val="18"/>
          <w:lang w:val="it-IT"/>
        </w:rPr>
      </w:r>
      <w:r w:rsidR="00BB5076">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BB5076">
        <w:rPr>
          <w:b/>
          <w:bCs/>
          <w:sz w:val="18"/>
          <w:szCs w:val="18"/>
          <w:lang w:val="de-DE" w:eastAsia="de-DE"/>
        </w:rPr>
      </w:r>
      <w:r w:rsidR="00BB5076">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BB5076">
        <w:rPr>
          <w:b/>
          <w:bCs/>
          <w:sz w:val="18"/>
          <w:szCs w:val="18"/>
          <w:lang w:val="de-DE" w:eastAsia="de-DE"/>
        </w:rPr>
      </w:r>
      <w:r w:rsidR="00BB5076">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BB5076">
        <w:rPr>
          <w:sz w:val="18"/>
          <w:szCs w:val="18"/>
          <w:lang w:val="de-DE" w:eastAsia="de-DE"/>
        </w:rPr>
      </w:r>
      <w:r w:rsidR="00BB5076">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BB5076">
        <w:rPr>
          <w:sz w:val="18"/>
          <w:szCs w:val="18"/>
          <w:lang w:val="de-DE" w:eastAsia="de-DE"/>
        </w:rPr>
      </w:r>
      <w:r w:rsidR="00BB5076">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BB5076">
        <w:rPr>
          <w:sz w:val="18"/>
          <w:szCs w:val="18"/>
          <w:lang w:val="de-DE"/>
        </w:rPr>
      </w:r>
      <w:r w:rsidR="00BB5076">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390AFA"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BB5076" w:rsidRPr="00BB5076">
              <w:rPr>
                <w:rFonts w:eastAsia="Arial"/>
                <w:sz w:val="18"/>
                <w:szCs w:val="18"/>
                <w:lang w:val="de-DE"/>
              </w:rPr>
              <w:t xml:space="preserve">geschäftsführende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BB5076"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BB5076"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BB5076"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BB5076"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390AFA">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390AFA"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390AFA"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739A"/>
    <w:rsid w:val="001C4001"/>
    <w:rsid w:val="001D3F0D"/>
    <w:rsid w:val="001E08BB"/>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90AFA"/>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5076"/>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12</Pages>
  <Words>2919</Words>
  <Characters>16639</Characters>
  <Application>Microsoft Office Word</Application>
  <DocSecurity>0</DocSecurity>
  <Lines>138</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19519</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2021-02-25T10:34:00Z</dcterms:modified>
</cp:coreProperties>
</file>